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615EEDCF" w:rsidR="006601C7" w:rsidRPr="00EA4362" w:rsidRDefault="006601C7" w:rsidP="00EA436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86090B">
        <w:rPr>
          <w:rFonts w:ascii="Times New Roman" w:hAnsi="Times New Roman" w:cs="Times New Roman"/>
          <w:b/>
          <w:sz w:val="24"/>
          <w:szCs w:val="24"/>
        </w:rPr>
        <w:t xml:space="preserve">ROMA-NEMZ-KUL-25 </w:t>
      </w:r>
      <w:r w:rsidR="00EA4362" w:rsidRPr="00EA4362">
        <w:rPr>
          <w:rFonts w:ascii="Times New Roman" w:hAnsi="Times New Roman" w:cs="Times New Roman"/>
          <w:b/>
          <w:sz w:val="24"/>
          <w:szCs w:val="24"/>
        </w:rPr>
        <w:t>azonosító számú projekt keretében megvalósult „</w:t>
      </w:r>
      <w:r w:rsidR="00A942E6">
        <w:rPr>
          <w:rFonts w:ascii="Times New Roman" w:hAnsi="Times New Roman" w:cs="Times New Roman"/>
          <w:b/>
          <w:sz w:val="24"/>
          <w:szCs w:val="24"/>
        </w:rPr>
        <w:t>Találkozás Nagyjainkkal kerekasztal beszélgetés</w:t>
      </w:r>
      <w:r w:rsidR="00EA4362" w:rsidRPr="00EA4362">
        <w:rPr>
          <w:rFonts w:ascii="Times New Roman" w:hAnsi="Times New Roman" w:cs="Times New Roman"/>
          <w:b/>
          <w:sz w:val="24"/>
          <w:szCs w:val="24"/>
        </w:rPr>
        <w:t>” elnevezésű programról szóló szakmai beszámoló elfogadása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3B235485" w:rsidR="006601C7" w:rsidRPr="00575033" w:rsidRDefault="009F36AF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Bordás Géza</w:t>
      </w:r>
      <w:bookmarkStart w:id="0" w:name="_GoBack"/>
      <w:bookmarkEnd w:id="0"/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DBCE9FC" w14:textId="77777777" w:rsidR="005D5F55" w:rsidRDefault="005D5F55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488B2951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2C773274" w14:textId="77777777" w:rsidR="00D175B2" w:rsidRDefault="00D175B2" w:rsidP="00EA436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FE83B31" w14:textId="00753B79" w:rsidR="00EA4362" w:rsidRPr="00EA4362" w:rsidRDefault="00EA4362" w:rsidP="00EA436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A43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2025. május 27. napján tartott ülésén elfogadott 55/2025. (V. 27.) határozatával hozott döntést a </w:t>
      </w:r>
      <w:r w:rsidRPr="00EA4362">
        <w:rPr>
          <w:rFonts w:ascii="Times New Roman" w:hAnsi="Times New Roman" w:cs="Times New Roman"/>
          <w:sz w:val="24"/>
          <w:szCs w:val="24"/>
        </w:rPr>
        <w:t>Magyarországi Romák Országos Önkormányzata és az általa fenntartott intézmények 2025. évben benyújtott, valamint benyújtás alatt álló pályázatokról szóló beszámolója tárgyában.</w:t>
      </w:r>
    </w:p>
    <w:p w14:paraId="0B33C5F5" w14:textId="77777777" w:rsidR="00EA4362" w:rsidRPr="00EA4362" w:rsidRDefault="00EA4362" w:rsidP="00EA4362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1AB0EA" w14:textId="25C7747D" w:rsidR="00EA4362" w:rsidRDefault="00EA4362" w:rsidP="00EA43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3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2025. augusztus 26. napján tartott ülésén a 78/2025. (VIII. 26.) határozatával jóváhagyta a </w:t>
      </w:r>
      <w:r w:rsidRPr="00EA4362">
        <w:rPr>
          <w:rFonts w:ascii="Times New Roman" w:hAnsi="Times New Roman" w:cs="Times New Roman"/>
          <w:sz w:val="24"/>
          <w:szCs w:val="24"/>
        </w:rPr>
        <w:t>Magyarországi Romák Országos Önkormányzata és az általa fenntartott intézmények 2025. évben benyújtott ROMA-NEMZ-KUL-25 kódszámú pályázatai kapcsán szükséges módosításokat.</w:t>
      </w:r>
    </w:p>
    <w:p w14:paraId="6FCCAB16" w14:textId="19CC565E" w:rsidR="00EA4362" w:rsidRDefault="00EA4362" w:rsidP="00EA43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212CE6" w14:textId="1148AD97" w:rsidR="00EA4362" w:rsidRDefault="00EA4362" w:rsidP="00D175B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fentiekben nevesített kódszámmal ellátott pályázatban három program került me</w:t>
      </w:r>
      <w:r w:rsidR="00D175B2">
        <w:rPr>
          <w:rFonts w:ascii="Times New Roman" w:hAnsi="Times New Roman" w:cs="Times New Roman"/>
          <w:sz w:val="24"/>
          <w:szCs w:val="24"/>
        </w:rPr>
        <w:t>gvalósításra, melyek esetében szakmai beszámoló elfogadása szükséges.</w:t>
      </w:r>
    </w:p>
    <w:p w14:paraId="2C3821CB" w14:textId="77777777" w:rsidR="00D175B2" w:rsidRPr="00D175B2" w:rsidRDefault="00D175B2" w:rsidP="00D175B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DC2C97D" w14:textId="67A3555D" w:rsidR="00035632" w:rsidRDefault="002415DC" w:rsidP="00035632">
      <w:pPr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00EBBC9" w14:textId="77777777" w:rsidR="00D175B2" w:rsidRPr="00035632" w:rsidRDefault="00D175B2" w:rsidP="000356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FDCF21" w14:textId="37DFE3F2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2724765E" w:rsidR="005F0179" w:rsidRPr="00D27A4B" w:rsidRDefault="005F0179" w:rsidP="00D27A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266B69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186DA0">
        <w:rPr>
          <w:rFonts w:ascii="Times New Roman" w:hAnsi="Times New Roman" w:cs="Times New Roman"/>
          <w:b/>
          <w:sz w:val="24"/>
          <w:szCs w:val="24"/>
        </w:rPr>
        <w:t xml:space="preserve">ROMA-NEMZ-KUL-25 </w:t>
      </w:r>
      <w:r w:rsidR="00D175B2" w:rsidRPr="00EA4362">
        <w:rPr>
          <w:rFonts w:ascii="Times New Roman" w:hAnsi="Times New Roman" w:cs="Times New Roman"/>
          <w:b/>
          <w:sz w:val="24"/>
          <w:szCs w:val="24"/>
        </w:rPr>
        <w:t xml:space="preserve">azonosító számú projekt keretében megvalósult </w:t>
      </w:r>
      <w:r w:rsidR="00A942E6">
        <w:rPr>
          <w:rFonts w:ascii="Times New Roman" w:hAnsi="Times New Roman" w:cs="Times New Roman"/>
          <w:b/>
          <w:sz w:val="24"/>
          <w:szCs w:val="24"/>
        </w:rPr>
        <w:t>„Találkozás Nagyjainkkal kerekasztal beszélgetés”</w:t>
      </w:r>
      <w:r w:rsidR="00A942E6" w:rsidRPr="00EA43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75B2" w:rsidRPr="00EA4362">
        <w:rPr>
          <w:rFonts w:ascii="Times New Roman" w:hAnsi="Times New Roman" w:cs="Times New Roman"/>
          <w:b/>
          <w:sz w:val="24"/>
          <w:szCs w:val="24"/>
        </w:rPr>
        <w:t>elnevezésű programról szóló szakmai beszámoló elfogadása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738E0BAA" w14:textId="4D8D1468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0C535BD" w14:textId="61D8B02C" w:rsidR="008F1517" w:rsidRDefault="00D90AD6" w:rsidP="00D175B2">
      <w:pPr>
        <w:pStyle w:val="NormlWeb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D175B2">
        <w:rPr>
          <w:bCs/>
          <w:color w:val="000000"/>
        </w:rPr>
        <w:t xml:space="preserve">A Magyarországi Romák Országos Önkormányzatának Közgyűlése </w:t>
      </w:r>
      <w:r w:rsidR="00D175B2" w:rsidRPr="00D175B2">
        <w:rPr>
          <w:bCs/>
          <w:color w:val="000000"/>
        </w:rPr>
        <w:t xml:space="preserve">elfogadja a </w:t>
      </w:r>
      <w:r w:rsidR="00186DA0">
        <w:t xml:space="preserve">ROMA-NEMZ-KUL-25 </w:t>
      </w:r>
      <w:r w:rsidR="00D175B2" w:rsidRPr="00D175B2">
        <w:t xml:space="preserve">azonosító számú projekt keretében megvalósult </w:t>
      </w:r>
      <w:r w:rsidR="00A942E6" w:rsidRPr="00A942E6">
        <w:t>„Találkozás Nagyjainkkal kerekasztal beszélgetés”</w:t>
      </w:r>
      <w:r w:rsidR="00A942E6">
        <w:t xml:space="preserve"> </w:t>
      </w:r>
      <w:r w:rsidR="00D175B2" w:rsidRPr="00D175B2">
        <w:t>elnevezésű programról szóló szakmai beszámolót a melléklet szerinti tartalommal.</w:t>
      </w:r>
    </w:p>
    <w:p w14:paraId="30745D12" w14:textId="7B23518E" w:rsidR="00D175B2" w:rsidRDefault="00D175B2" w:rsidP="00984178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</w:pPr>
    </w:p>
    <w:p w14:paraId="14FCA282" w14:textId="51CE7824" w:rsidR="00D175B2" w:rsidRPr="00D175B2" w:rsidRDefault="00D175B2" w:rsidP="00D175B2">
      <w:pPr>
        <w:pStyle w:val="NormlWeb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D175B2">
        <w:rPr>
          <w:bCs/>
          <w:color w:val="000000"/>
        </w:rPr>
        <w:t>A Magyarországi Romák Orszá</w:t>
      </w:r>
      <w:r>
        <w:rPr>
          <w:bCs/>
          <w:color w:val="000000"/>
        </w:rPr>
        <w:t xml:space="preserve">gos Önkormányzatának Közgyűlése </w:t>
      </w:r>
      <w:proofErr w:type="gramStart"/>
      <w:r>
        <w:rPr>
          <w:bCs/>
          <w:color w:val="000000"/>
        </w:rPr>
        <w:t>felhatalmazza</w:t>
      </w:r>
      <w:proofErr w:type="gramEnd"/>
      <w:r>
        <w:rPr>
          <w:bCs/>
          <w:color w:val="000000"/>
        </w:rPr>
        <w:t xml:space="preserve"> az Elnököt a pályázattal összefüggő feladok elvégzésére, a kapcsolódó jognyilatkozatok megtételére, azok szükségszerű módosítására.</w:t>
      </w:r>
    </w:p>
    <w:p w14:paraId="1F17C015" w14:textId="20730659" w:rsidR="00425DF5" w:rsidRDefault="00425DF5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01651D0A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E72B5"/>
    <w:multiLevelType w:val="hybridMultilevel"/>
    <w:tmpl w:val="C48A8D2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2F4D0A"/>
    <w:multiLevelType w:val="hybridMultilevel"/>
    <w:tmpl w:val="660A1E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8"/>
  </w:num>
  <w:num w:numId="5">
    <w:abstractNumId w:val="5"/>
  </w:num>
  <w:num w:numId="6">
    <w:abstractNumId w:val="11"/>
  </w:num>
  <w:num w:numId="7">
    <w:abstractNumId w:val="6"/>
  </w:num>
  <w:num w:numId="8">
    <w:abstractNumId w:val="7"/>
  </w:num>
  <w:num w:numId="9">
    <w:abstractNumId w:val="10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229C"/>
    <w:rsid w:val="00176DB2"/>
    <w:rsid w:val="00181F3B"/>
    <w:rsid w:val="00184E23"/>
    <w:rsid w:val="00186DA0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054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D5F55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090B"/>
    <w:rsid w:val="00863811"/>
    <w:rsid w:val="00863EF5"/>
    <w:rsid w:val="00866052"/>
    <w:rsid w:val="00893E52"/>
    <w:rsid w:val="008A0074"/>
    <w:rsid w:val="008A4FA1"/>
    <w:rsid w:val="008E5FA0"/>
    <w:rsid w:val="008F1517"/>
    <w:rsid w:val="00911DC6"/>
    <w:rsid w:val="00934E99"/>
    <w:rsid w:val="00936D91"/>
    <w:rsid w:val="00947BE4"/>
    <w:rsid w:val="00953109"/>
    <w:rsid w:val="00962B93"/>
    <w:rsid w:val="0097405E"/>
    <w:rsid w:val="00984178"/>
    <w:rsid w:val="00987331"/>
    <w:rsid w:val="0099704F"/>
    <w:rsid w:val="009A7222"/>
    <w:rsid w:val="009B3D05"/>
    <w:rsid w:val="009E7699"/>
    <w:rsid w:val="009F36AF"/>
    <w:rsid w:val="00A053A2"/>
    <w:rsid w:val="00A05C4B"/>
    <w:rsid w:val="00A05EC3"/>
    <w:rsid w:val="00A4269A"/>
    <w:rsid w:val="00A42B05"/>
    <w:rsid w:val="00A44C17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42E6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175B2"/>
    <w:rsid w:val="00D204EF"/>
    <w:rsid w:val="00D27A4B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4362"/>
    <w:rsid w:val="00EA5AB1"/>
    <w:rsid w:val="00EB2B0C"/>
    <w:rsid w:val="00ED7937"/>
    <w:rsid w:val="00EE43CD"/>
    <w:rsid w:val="00F6134C"/>
    <w:rsid w:val="00F71A79"/>
    <w:rsid w:val="00F80102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basedOn w:val="Bekezdsalapbettpusa"/>
    <w:link w:val="Listaszerbekezds"/>
    <w:uiPriority w:val="34"/>
    <w:qFormat/>
    <w:locked/>
    <w:rsid w:val="00EA436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6</cp:revision>
  <dcterms:created xsi:type="dcterms:W3CDTF">2025-10-21T08:34:00Z</dcterms:created>
  <dcterms:modified xsi:type="dcterms:W3CDTF">2025-10-26T06:53:00Z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